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D3" w:rsidRDefault="00F725B1" w:rsidP="00FC2EA8">
      <w:pPr>
        <w:pStyle w:val="Ttulo"/>
        <w:jc w:val="left"/>
        <w:rPr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 </w:t>
      </w:r>
      <w:r w:rsidR="00F47781">
        <w:rPr>
          <w:rFonts w:ascii="Arial" w:hAnsi="Arial" w:cs="Arial"/>
          <w:color w:val="FF0000"/>
          <w:sz w:val="22"/>
          <w:szCs w:val="22"/>
        </w:rPr>
        <w:t xml:space="preserve">    </w:t>
      </w:r>
      <w:r>
        <w:rPr>
          <w:rFonts w:ascii="Arial" w:hAnsi="Arial" w:cs="Arial"/>
          <w:color w:val="FF0000"/>
          <w:sz w:val="22"/>
          <w:szCs w:val="22"/>
        </w:rPr>
        <w:t xml:space="preserve">   </w:t>
      </w:r>
      <w:r w:rsidR="008C3007" w:rsidRPr="008C3007">
        <w:rPr>
          <w:sz w:val="22"/>
          <w:szCs w:val="22"/>
        </w:rPr>
        <w:t xml:space="preserve">                            </w:t>
      </w:r>
    </w:p>
    <w:p w:rsidR="008C3007" w:rsidRDefault="008C3007" w:rsidP="009F51D3">
      <w:pPr>
        <w:tabs>
          <w:tab w:val="left" w:pos="288"/>
          <w:tab w:val="center" w:pos="1381"/>
          <w:tab w:val="center" w:pos="6096"/>
        </w:tabs>
        <w:jc w:val="center"/>
        <w:rPr>
          <w:rFonts w:ascii="Arial" w:hAnsi="Arial" w:cs="Arial"/>
          <w:b/>
          <w:spacing w:val="6"/>
          <w:kern w:val="1"/>
          <w:sz w:val="22"/>
          <w:szCs w:val="22"/>
        </w:rPr>
      </w:pP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 xml:space="preserve">DEPARTAMENTO ADMINISTRATIVO DE CIENCIA, TECNOLOGIA E INNOVACION </w:t>
      </w:r>
      <w:r w:rsidR="00FC2EA8">
        <w:rPr>
          <w:rFonts w:ascii="Arial" w:hAnsi="Arial" w:cs="Arial"/>
          <w:b/>
          <w:spacing w:val="6"/>
          <w:kern w:val="1"/>
          <w:sz w:val="22"/>
          <w:szCs w:val="22"/>
        </w:rPr>
        <w:t xml:space="preserve">- </w:t>
      </w: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>COLCIENCIAS</w:t>
      </w:r>
      <w:r w:rsidR="00FC2EA8">
        <w:rPr>
          <w:rFonts w:ascii="Arial" w:hAnsi="Arial" w:cs="Arial"/>
          <w:b/>
          <w:spacing w:val="6"/>
          <w:kern w:val="1"/>
          <w:sz w:val="22"/>
          <w:szCs w:val="22"/>
        </w:rPr>
        <w:t xml:space="preserve"> </w:t>
      </w:r>
      <w:r w:rsidR="00B10EDB">
        <w:rPr>
          <w:rFonts w:ascii="Arial" w:hAnsi="Arial" w:cs="Arial"/>
          <w:b/>
          <w:spacing w:val="6"/>
          <w:kern w:val="1"/>
          <w:sz w:val="22"/>
          <w:szCs w:val="22"/>
        </w:rPr>
        <w:t>–</w:t>
      </w:r>
    </w:p>
    <w:p w:rsidR="00B10EDB" w:rsidRDefault="00B10EDB" w:rsidP="009F51D3">
      <w:pPr>
        <w:tabs>
          <w:tab w:val="left" w:pos="288"/>
          <w:tab w:val="center" w:pos="1381"/>
          <w:tab w:val="center" w:pos="6096"/>
        </w:tabs>
        <w:jc w:val="center"/>
        <w:rPr>
          <w:rFonts w:ascii="Arial" w:hAnsi="Arial" w:cs="Arial"/>
          <w:b/>
          <w:spacing w:val="6"/>
          <w:kern w:val="1"/>
          <w:sz w:val="22"/>
          <w:szCs w:val="22"/>
        </w:rPr>
      </w:pPr>
    </w:p>
    <w:p w:rsidR="00B10EDB" w:rsidRDefault="00B10EDB" w:rsidP="00B10EDB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 w:themeColor="background1"/>
          <w:sz w:val="22"/>
          <w:szCs w:val="22"/>
        </w:rPr>
      </w:pPr>
    </w:p>
    <w:p w:rsidR="008072DD" w:rsidRPr="00F56D4B" w:rsidRDefault="008072DD" w:rsidP="008072DD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F56D4B">
        <w:rPr>
          <w:rFonts w:cs="Arial"/>
          <w:b/>
          <w:color w:val="FFFFFF"/>
          <w:sz w:val="22"/>
          <w:szCs w:val="22"/>
        </w:rPr>
        <w:t xml:space="preserve">CONVOCATORIA A PROYECTOS </w:t>
      </w:r>
      <w:r>
        <w:rPr>
          <w:rFonts w:cs="Arial"/>
          <w:b/>
          <w:color w:val="FFFFFF"/>
          <w:sz w:val="22"/>
          <w:szCs w:val="22"/>
        </w:rPr>
        <w:t xml:space="preserve">REGIONALES </w:t>
      </w:r>
      <w:r w:rsidRPr="00F56D4B">
        <w:rPr>
          <w:rFonts w:cs="Arial"/>
          <w:b/>
          <w:color w:val="FFFFFF"/>
          <w:sz w:val="22"/>
          <w:szCs w:val="22"/>
        </w:rPr>
        <w:t>DE INVESTIGACION APLICADA PARA EL DESARROLLO DE PRUEBAS DE CONCEPTO RELACIONADAS CON NUEVAS TECNOLOGIAS BIOLOGICAS,  BIOMEDICAS O ASOCIADAS AL USO SUSTENTABLE DE ENERGIA – 2014</w:t>
      </w:r>
    </w:p>
    <w:p w:rsidR="00B10EDB" w:rsidRPr="00F36378" w:rsidRDefault="00B10EDB" w:rsidP="00B10EDB">
      <w:pPr>
        <w:pStyle w:val="Textoindependiente31"/>
        <w:shd w:val="clear" w:color="auto" w:fill="008080"/>
        <w:spacing w:before="60" w:after="60"/>
        <w:jc w:val="center"/>
        <w:rPr>
          <w:rFonts w:cs="Arial"/>
          <w:b/>
          <w:color w:val="FFFFFF" w:themeColor="background1"/>
          <w:sz w:val="22"/>
          <w:szCs w:val="22"/>
        </w:rPr>
      </w:pPr>
      <w:bookmarkStart w:id="0" w:name="_GoBack"/>
      <w:bookmarkEnd w:id="0"/>
    </w:p>
    <w:p w:rsidR="008C3007" w:rsidRDefault="008C3007" w:rsidP="008C3007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B60FB0" w:rsidRPr="009470B7" w:rsidRDefault="009470B7" w:rsidP="009470B7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 w:themeColor="background1"/>
          <w:sz w:val="22"/>
          <w:szCs w:val="22"/>
        </w:rPr>
      </w:pPr>
      <w:r w:rsidRPr="009470B7">
        <w:rPr>
          <w:rFonts w:cs="Arial"/>
          <w:b/>
          <w:color w:val="FFFFFF" w:themeColor="background1"/>
          <w:sz w:val="22"/>
          <w:szCs w:val="22"/>
        </w:rPr>
        <w:t>ANEXO 2</w:t>
      </w:r>
    </w:p>
    <w:p w:rsidR="00B10EDB" w:rsidRPr="009470B7" w:rsidRDefault="00B10EDB" w:rsidP="009470B7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 w:themeColor="background1"/>
          <w:sz w:val="22"/>
          <w:szCs w:val="22"/>
        </w:rPr>
      </w:pPr>
      <w:r w:rsidRPr="009470B7">
        <w:rPr>
          <w:rFonts w:cs="Arial"/>
          <w:b/>
          <w:color w:val="FFFFFF" w:themeColor="background1"/>
          <w:sz w:val="22"/>
          <w:szCs w:val="22"/>
        </w:rPr>
        <w:t>CARTA DE PRESENTACION Y AVAL</w:t>
      </w:r>
    </w:p>
    <w:p w:rsidR="00B10EDB" w:rsidRDefault="00B10EDB" w:rsidP="00E64E7D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64E7D" w:rsidRPr="00566335" w:rsidRDefault="00E64E7D" w:rsidP="00E64E7D">
      <w:pPr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64E7D">
        <w:rPr>
          <w:rFonts w:ascii="Arial" w:hAnsi="Arial" w:cs="Arial"/>
          <w:sz w:val="22"/>
          <w:szCs w:val="22"/>
        </w:rPr>
        <w:t xml:space="preserve">A continuación se presentan los contenidos del modelo de </w:t>
      </w:r>
      <w:r w:rsidR="007871D5">
        <w:rPr>
          <w:rFonts w:ascii="Arial" w:hAnsi="Arial" w:cs="Arial"/>
          <w:bCs/>
          <w:sz w:val="22"/>
          <w:szCs w:val="22"/>
          <w:lang w:val="es-ES"/>
        </w:rPr>
        <w:t>carta de</w:t>
      </w:r>
      <w:r w:rsidRPr="00E64E7D">
        <w:rPr>
          <w:rFonts w:ascii="Arial" w:hAnsi="Arial" w:cs="Arial"/>
          <w:bCs/>
          <w:sz w:val="22"/>
          <w:szCs w:val="22"/>
        </w:rPr>
        <w:t xml:space="preserve"> presentación y aval</w:t>
      </w:r>
      <w:r>
        <w:rPr>
          <w:rFonts w:ascii="Arial" w:hAnsi="Arial" w:cs="Arial"/>
          <w:bCs/>
          <w:sz w:val="22"/>
          <w:szCs w:val="22"/>
          <w:lang w:val="es-ES"/>
        </w:rPr>
        <w:t>:</w:t>
      </w:r>
    </w:p>
    <w:p w:rsidR="00E64E7D" w:rsidRPr="00665499" w:rsidRDefault="00E64E7D" w:rsidP="00B60FB0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color w:val="0000FF"/>
          <w:lang w:val="es-CO"/>
        </w:rPr>
        <w:t>(Ciudad), (Día) de (Mes) de 201_</w:t>
      </w:r>
      <w:r w:rsidRPr="00FE2960">
        <w:rPr>
          <w:rFonts w:ascii="Arial" w:hAnsi="Arial" w:cs="Arial"/>
          <w:lang w:val="es-CO"/>
        </w:rPr>
        <w:t xml:space="preserve"> 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lang w:val="es-CO"/>
        </w:rPr>
        <w:t xml:space="preserve">Señores 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b/>
          <w:lang w:val="es-CO"/>
        </w:rPr>
      </w:pPr>
      <w:r w:rsidRPr="00FE2960">
        <w:rPr>
          <w:rFonts w:ascii="Arial" w:hAnsi="Arial" w:cs="Arial"/>
          <w:b/>
          <w:lang w:val="es-CO"/>
        </w:rPr>
        <w:t>COLCIENCIAS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lang w:val="es-CO"/>
        </w:rPr>
        <w:t>Carrera 7B Bis No. 132 – 28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lang w:val="es-CO"/>
        </w:rPr>
        <w:t>Bogotá D.C.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FE2960" w:rsidRPr="00FE2960" w:rsidRDefault="00FE2960" w:rsidP="00FE2960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b/>
          <w:lang w:val="es-CO"/>
        </w:rPr>
        <w:t>Asunto:</w:t>
      </w:r>
      <w:r w:rsidRPr="00FE2960">
        <w:rPr>
          <w:rFonts w:ascii="Arial" w:hAnsi="Arial" w:cs="Arial"/>
          <w:lang w:val="es-CO"/>
        </w:rPr>
        <w:t xml:space="preserve"> Presentación y aval del </w:t>
      </w:r>
      <w:r w:rsidRPr="00FE2960">
        <w:rPr>
          <w:rFonts w:ascii="Arial" w:hAnsi="Arial" w:cs="Arial"/>
          <w:color w:val="0000FF"/>
          <w:lang w:val="es-CO"/>
        </w:rPr>
        <w:t>(proyecto, propuesta, postulación…)</w:t>
      </w:r>
      <w:r w:rsidRPr="00FE2960">
        <w:rPr>
          <w:rFonts w:ascii="Arial" w:hAnsi="Arial" w:cs="Arial"/>
          <w:lang w:val="es-CO"/>
        </w:rPr>
        <w:t xml:space="preserve"> </w:t>
      </w:r>
      <w:r>
        <w:rPr>
          <w:rFonts w:ascii="Arial" w:hAnsi="Arial" w:cs="Arial"/>
          <w:lang w:val="es-CO"/>
        </w:rPr>
        <w:t xml:space="preserve">titulado </w:t>
      </w:r>
      <w:r w:rsidRPr="00FE2960">
        <w:rPr>
          <w:rFonts w:ascii="Arial" w:hAnsi="Arial" w:cs="Arial"/>
          <w:color w:val="0000FF"/>
          <w:lang w:val="es-CO"/>
        </w:rPr>
        <w:t>(escriba el nombre del proyecto, propuesta, postulación…)</w:t>
      </w:r>
      <w:r>
        <w:rPr>
          <w:rFonts w:ascii="Arial" w:hAnsi="Arial" w:cs="Arial"/>
          <w:color w:val="0000FF"/>
          <w:lang w:val="es-CO"/>
        </w:rPr>
        <w:t xml:space="preserve"> </w:t>
      </w:r>
      <w:r w:rsidRPr="00FE2960">
        <w:rPr>
          <w:rFonts w:ascii="Arial" w:hAnsi="Arial" w:cs="Arial"/>
          <w:lang w:val="es-CO"/>
        </w:rPr>
        <w:t xml:space="preserve">a la convocatoria </w:t>
      </w:r>
      <w:r w:rsidRPr="00FE2960">
        <w:rPr>
          <w:rFonts w:ascii="Arial" w:hAnsi="Arial" w:cs="Arial"/>
          <w:color w:val="0000FF"/>
          <w:lang w:val="es-CO"/>
        </w:rPr>
        <w:t>(nombre de la convocatoria)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FE2960" w:rsidRPr="00FE2960" w:rsidRDefault="00FE2960" w:rsidP="00FE2960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  <w:r w:rsidRPr="00FE2960">
        <w:rPr>
          <w:rFonts w:ascii="Arial" w:hAnsi="Arial" w:cs="Arial"/>
          <w:lang w:val="es-CO"/>
        </w:rPr>
        <w:t xml:space="preserve">Respetados señores, </w:t>
      </w:r>
    </w:p>
    <w:p w:rsidR="00FE2960" w:rsidRDefault="00FE2960" w:rsidP="00FE2960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lang w:val="es-CO"/>
        </w:rPr>
      </w:pPr>
    </w:p>
    <w:p w:rsidR="00FE2960" w:rsidRPr="00B10EDB" w:rsidRDefault="00FE2960" w:rsidP="00B10EDB">
      <w:pPr>
        <w:pStyle w:val="Listaconnmeros"/>
        <w:numPr>
          <w:ilvl w:val="0"/>
          <w:numId w:val="0"/>
        </w:numPr>
        <w:spacing w:before="60" w:after="120"/>
        <w:contextualSpacing w:val="0"/>
        <w:jc w:val="both"/>
        <w:rPr>
          <w:rFonts w:ascii="Arial" w:hAnsi="Arial" w:cs="Arial"/>
          <w:szCs w:val="22"/>
        </w:rPr>
      </w:pPr>
      <w:r w:rsidRPr="00FE2960">
        <w:rPr>
          <w:rFonts w:ascii="Arial" w:hAnsi="Arial" w:cs="Arial"/>
          <w:lang w:val="es-CO"/>
        </w:rPr>
        <w:t xml:space="preserve">La presente tiene como objeto avalar la propuesta </w:t>
      </w:r>
      <w:r w:rsidRPr="00FE2960">
        <w:rPr>
          <w:rFonts w:ascii="Arial" w:hAnsi="Arial" w:cs="Arial"/>
          <w:color w:val="0000FF"/>
          <w:lang w:val="es-CO"/>
        </w:rPr>
        <w:t>(escriba el nombre del proyecto, propuesta, postulación…)</w:t>
      </w:r>
      <w:r w:rsidRPr="00FE2960">
        <w:rPr>
          <w:rFonts w:ascii="Arial" w:hAnsi="Arial" w:cs="Arial"/>
          <w:lang w:val="es-CO"/>
        </w:rPr>
        <w:t xml:space="preserve"> a la convocatoria </w:t>
      </w:r>
      <w:r w:rsidRPr="00FE2960">
        <w:rPr>
          <w:rFonts w:ascii="Arial" w:hAnsi="Arial" w:cs="Arial"/>
          <w:color w:val="0000FF"/>
          <w:lang w:val="es-CO"/>
        </w:rPr>
        <w:t>(nombre de la convocatoria)</w:t>
      </w:r>
      <w:r w:rsidRPr="00FE2960">
        <w:rPr>
          <w:rFonts w:ascii="Arial" w:hAnsi="Arial" w:cs="Arial"/>
          <w:lang w:val="es-CO"/>
        </w:rPr>
        <w:t xml:space="preserve"> de 201</w:t>
      </w:r>
      <w:r w:rsidRPr="00FE2960">
        <w:rPr>
          <w:rFonts w:ascii="Arial" w:hAnsi="Arial" w:cs="Arial"/>
          <w:color w:val="0000FF"/>
          <w:lang w:val="es-CO"/>
        </w:rPr>
        <w:t>_</w:t>
      </w:r>
      <w:r w:rsidRPr="00FE2960">
        <w:rPr>
          <w:rFonts w:ascii="Arial" w:hAnsi="Arial" w:cs="Arial"/>
          <w:lang w:val="es-CO"/>
        </w:rPr>
        <w:t xml:space="preserve">, propuesto por la </w:t>
      </w:r>
      <w:r w:rsidRPr="00FE2960">
        <w:rPr>
          <w:rFonts w:ascii="Arial" w:hAnsi="Arial" w:cs="Arial"/>
          <w:color w:val="0000FF"/>
          <w:lang w:val="es-CO"/>
        </w:rPr>
        <w:t>(entidades, personas, alianzas estratégicas…)</w:t>
      </w:r>
      <w:r w:rsidR="00C57E72">
        <w:rPr>
          <w:rFonts w:ascii="Arial" w:hAnsi="Arial" w:cs="Arial"/>
          <w:lang w:val="es-CO"/>
        </w:rPr>
        <w:t xml:space="preserve">, y manifiesto que el proyecto en comento no está siendo financiado </w:t>
      </w:r>
      <w:r w:rsidR="00C57E72" w:rsidRPr="00C57E72">
        <w:rPr>
          <w:rFonts w:ascii="Arial" w:hAnsi="Arial" w:cs="Arial"/>
          <w:szCs w:val="22"/>
        </w:rPr>
        <w:t>por otra convocatoria o con recursos de COLCIENCIAS u otras entidades del Estado.</w:t>
      </w:r>
    </w:p>
    <w:p w:rsidR="004E1BF8" w:rsidRDefault="00FE2960" w:rsidP="00FE2960">
      <w:pPr>
        <w:shd w:val="clear" w:color="auto" w:fill="FFFFFF"/>
        <w:suppressAutoHyphens w:val="0"/>
        <w:overflowPunct/>
        <w:autoSpaceDE/>
        <w:jc w:val="both"/>
        <w:textAlignment w:val="auto"/>
        <w:rPr>
          <w:rFonts w:ascii="Arial" w:hAnsi="Arial" w:cs="Arial"/>
        </w:rPr>
      </w:pPr>
      <w:r w:rsidRPr="00FE2960">
        <w:rPr>
          <w:rFonts w:ascii="Arial" w:hAnsi="Arial" w:cs="Arial"/>
        </w:rPr>
        <w:t xml:space="preserve">Además, </w:t>
      </w:r>
      <w:r w:rsidRPr="00463A7D">
        <w:rPr>
          <w:rFonts w:ascii="Arial" w:hAnsi="Arial" w:cs="Arial"/>
          <w:b/>
          <w:u w:val="single"/>
        </w:rPr>
        <w:t>ACEPTO</w:t>
      </w:r>
      <w:r w:rsidRPr="00FE2960">
        <w:rPr>
          <w:rFonts w:ascii="Arial" w:hAnsi="Arial" w:cs="Arial"/>
        </w:rPr>
        <w:t xml:space="preserve"> expresa e irrevocablemente que conozco detalladamente las características, requisitos y condiciones de la </w:t>
      </w:r>
      <w:r w:rsidR="004E1BF8">
        <w:rPr>
          <w:rFonts w:ascii="Arial" w:hAnsi="Arial" w:cs="Arial"/>
        </w:rPr>
        <w:t>c</w:t>
      </w:r>
      <w:r w:rsidRPr="00FE2960">
        <w:rPr>
          <w:rFonts w:ascii="Arial" w:hAnsi="Arial" w:cs="Arial"/>
        </w:rPr>
        <w:t>onvocatoria</w:t>
      </w:r>
      <w:r w:rsidR="004E1BF8">
        <w:rPr>
          <w:rFonts w:ascii="Arial" w:hAnsi="Arial" w:cs="Arial"/>
        </w:rPr>
        <w:t xml:space="preserve"> </w:t>
      </w:r>
      <w:r w:rsidR="004E1BF8" w:rsidRPr="00FE2960">
        <w:rPr>
          <w:rFonts w:ascii="Arial" w:hAnsi="Arial" w:cs="Arial"/>
          <w:color w:val="0000FF"/>
        </w:rPr>
        <w:t>(nombre de la convocatoria)</w:t>
      </w:r>
      <w:r w:rsidRPr="00FE2960">
        <w:rPr>
          <w:rFonts w:ascii="Arial" w:hAnsi="Arial" w:cs="Arial"/>
        </w:rPr>
        <w:t xml:space="preserve">, de manera que me someto a lo establecido en los Términos de Referencia determinados por COLCIENCIAS para el desarrollo de la misma </w:t>
      </w:r>
      <w:r w:rsidR="00A750EE">
        <w:rPr>
          <w:rFonts w:ascii="Arial" w:hAnsi="Arial" w:cs="Arial"/>
        </w:rPr>
        <w:t>y para la entrega del beneficio</w:t>
      </w:r>
      <w:r w:rsidRPr="00FE2960">
        <w:rPr>
          <w:rFonts w:ascii="Arial" w:hAnsi="Arial" w:cs="Arial"/>
        </w:rPr>
        <w:t>. </w:t>
      </w:r>
    </w:p>
    <w:p w:rsidR="007D7F83" w:rsidRDefault="00FE2960" w:rsidP="00FE2960">
      <w:pPr>
        <w:shd w:val="clear" w:color="auto" w:fill="FFFFFF"/>
        <w:suppressAutoHyphens w:val="0"/>
        <w:overflowPunct/>
        <w:autoSpaceDE/>
        <w:jc w:val="both"/>
        <w:textAlignment w:val="auto"/>
        <w:rPr>
          <w:rFonts w:ascii="Arial" w:hAnsi="Arial" w:cs="Arial"/>
        </w:rPr>
      </w:pPr>
      <w:r w:rsidRPr="00FE2960">
        <w:rPr>
          <w:rFonts w:ascii="Arial" w:hAnsi="Arial" w:cs="Arial"/>
        </w:rPr>
        <w:br/>
        <w:t xml:space="preserve">Con la presente manifestación inequívoca de voluntad, declaro que en caso de ser beneficiado en la </w:t>
      </w:r>
      <w:r w:rsidR="004E1BF8">
        <w:rPr>
          <w:rFonts w:ascii="Arial" w:hAnsi="Arial" w:cs="Arial"/>
        </w:rPr>
        <w:t>c</w:t>
      </w:r>
      <w:r w:rsidRPr="00FE2960">
        <w:rPr>
          <w:rFonts w:ascii="Arial" w:hAnsi="Arial" w:cs="Arial"/>
        </w:rPr>
        <w:t xml:space="preserve">onvocatoria </w:t>
      </w:r>
      <w:r w:rsidR="004E1BF8" w:rsidRPr="00FE2960">
        <w:rPr>
          <w:rFonts w:ascii="Arial" w:hAnsi="Arial" w:cs="Arial"/>
          <w:color w:val="0000FF"/>
        </w:rPr>
        <w:t>(nombre de la convocatoria)</w:t>
      </w:r>
      <w:r w:rsidRPr="00FE2960">
        <w:rPr>
          <w:rFonts w:ascii="Arial" w:hAnsi="Arial" w:cs="Arial"/>
        </w:rPr>
        <w:t xml:space="preserve">, </w:t>
      </w:r>
      <w:r w:rsidR="00A750EE">
        <w:rPr>
          <w:rFonts w:ascii="Arial" w:hAnsi="Arial" w:cs="Arial"/>
        </w:rPr>
        <w:t xml:space="preserve">esté será </w:t>
      </w:r>
      <w:r w:rsidRPr="00FE2960">
        <w:rPr>
          <w:rFonts w:ascii="Arial" w:hAnsi="Arial" w:cs="Arial"/>
        </w:rPr>
        <w:t>recibi</w:t>
      </w:r>
      <w:r w:rsidR="00A750EE">
        <w:rPr>
          <w:rFonts w:ascii="Arial" w:hAnsi="Arial" w:cs="Arial"/>
        </w:rPr>
        <w:t xml:space="preserve">do </w:t>
      </w:r>
      <w:r w:rsidRPr="00FE2960">
        <w:rPr>
          <w:rFonts w:ascii="Arial" w:hAnsi="Arial" w:cs="Arial"/>
        </w:rPr>
        <w:t xml:space="preserve">en los términos que </w:t>
      </w:r>
      <w:r w:rsidR="00A750EE" w:rsidRPr="00FE2960">
        <w:rPr>
          <w:rFonts w:ascii="Arial" w:hAnsi="Arial" w:cs="Arial"/>
        </w:rPr>
        <w:t xml:space="preserve">COLCIENCIAS </w:t>
      </w:r>
      <w:r w:rsidRPr="00FE2960">
        <w:rPr>
          <w:rFonts w:ascii="Arial" w:hAnsi="Arial" w:cs="Arial"/>
        </w:rPr>
        <w:t>establezca; comprendo y acepto que la no aceptación o el incumplimiento de alguna de las condiciones establecidas, dará lug</w:t>
      </w:r>
      <w:r w:rsidR="004E1BF8">
        <w:rPr>
          <w:rFonts w:ascii="Arial" w:hAnsi="Arial" w:cs="Arial"/>
        </w:rPr>
        <w:t>a</w:t>
      </w:r>
      <w:r w:rsidRPr="00FE2960">
        <w:rPr>
          <w:rFonts w:ascii="Arial" w:hAnsi="Arial" w:cs="Arial"/>
        </w:rPr>
        <w:t>r a la pérdida definitiva d</w:t>
      </w:r>
      <w:r w:rsidR="00A750EE">
        <w:rPr>
          <w:rFonts w:ascii="Arial" w:hAnsi="Arial" w:cs="Arial"/>
        </w:rPr>
        <w:t>el beneficio. </w:t>
      </w:r>
    </w:p>
    <w:p w:rsidR="00FE2960" w:rsidRPr="00FE2960" w:rsidRDefault="00A750EE" w:rsidP="00FE2960">
      <w:pPr>
        <w:shd w:val="clear" w:color="auto" w:fill="FFFFFF"/>
        <w:suppressAutoHyphens w:val="0"/>
        <w:overflowPunct/>
        <w:autoSpaceDE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/>
        <w:t>D</w:t>
      </w:r>
      <w:r w:rsidR="00FE2960" w:rsidRPr="00FE2960">
        <w:rPr>
          <w:rFonts w:ascii="Arial" w:hAnsi="Arial" w:cs="Arial"/>
        </w:rPr>
        <w:t>eclaro que la información suministrada es veraz y corresponde a la realidad. En caso de encontrarse alguna incoherencia o inconsistencia en la información o d</w:t>
      </w:r>
      <w:r>
        <w:rPr>
          <w:rFonts w:ascii="Arial" w:hAnsi="Arial" w:cs="Arial"/>
        </w:rPr>
        <w:t>ocumentación suministrada</w:t>
      </w:r>
      <w:r w:rsidR="00FE2960" w:rsidRPr="00FE2960">
        <w:rPr>
          <w:rFonts w:ascii="Arial" w:hAnsi="Arial" w:cs="Arial"/>
        </w:rPr>
        <w:t xml:space="preserve">, </w:t>
      </w:r>
      <w:r w:rsidR="00FE2960" w:rsidRPr="00FE2960">
        <w:rPr>
          <w:rFonts w:ascii="Arial" w:hAnsi="Arial" w:cs="Arial"/>
        </w:rPr>
        <w:lastRenderedPageBreak/>
        <w:t>COLCIENCIAS podrá en cualquier momento, rechazar mi postulación o finiquitar el beneficio, sin perjuicio de las acciones legales correspondientes.</w:t>
      </w:r>
    </w:p>
    <w:p w:rsidR="00FE2960" w:rsidRPr="00FE2960" w:rsidRDefault="00FE2960" w:rsidP="00FE2960">
      <w:pPr>
        <w:autoSpaceDN w:val="0"/>
        <w:adjustRightInd w:val="0"/>
        <w:jc w:val="both"/>
        <w:rPr>
          <w:rFonts w:ascii="Arial" w:hAnsi="Arial" w:cs="Arial"/>
        </w:rPr>
      </w:pPr>
    </w:p>
    <w:p w:rsidR="00FE2960" w:rsidRPr="00FE2960" w:rsidRDefault="00FE2960" w:rsidP="00FE2960">
      <w:pPr>
        <w:jc w:val="both"/>
        <w:rPr>
          <w:rFonts w:ascii="Arial" w:hAnsi="Arial" w:cs="Arial"/>
        </w:rPr>
      </w:pPr>
    </w:p>
    <w:p w:rsidR="00FE2960" w:rsidRPr="00FE2960" w:rsidRDefault="00FE2960" w:rsidP="00FE2960">
      <w:pPr>
        <w:jc w:val="both"/>
        <w:rPr>
          <w:rFonts w:ascii="Arial" w:hAnsi="Arial" w:cs="Arial"/>
        </w:rPr>
      </w:pPr>
      <w:r w:rsidRPr="00FE2960">
        <w:rPr>
          <w:rFonts w:ascii="Arial" w:hAnsi="Arial" w:cs="Arial"/>
        </w:rPr>
        <w:t xml:space="preserve">Cordialmente, </w:t>
      </w:r>
    </w:p>
    <w:p w:rsidR="00FE2960" w:rsidRPr="00FE2960" w:rsidRDefault="00FE2960" w:rsidP="00FE2960">
      <w:pPr>
        <w:rPr>
          <w:rFonts w:ascii="Arial" w:hAnsi="Arial" w:cs="Arial"/>
          <w:b/>
        </w:rPr>
      </w:pPr>
    </w:p>
    <w:p w:rsidR="00FE2960" w:rsidRPr="00FE2960" w:rsidRDefault="00FE2960" w:rsidP="00FE2960">
      <w:pPr>
        <w:rPr>
          <w:rFonts w:ascii="Arial" w:hAnsi="Arial" w:cs="Arial"/>
          <w:color w:val="0000FF"/>
        </w:rPr>
      </w:pPr>
      <w:r w:rsidRPr="00FE2960">
        <w:rPr>
          <w:rFonts w:ascii="Arial" w:hAnsi="Arial" w:cs="Arial"/>
          <w:color w:val="0000FF"/>
        </w:rPr>
        <w:t>FIRMA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FE2960">
        <w:rPr>
          <w:rFonts w:ascii="Arial" w:hAnsi="Arial" w:cs="Arial"/>
          <w:color w:val="0000FF"/>
          <w:lang w:val="es-CO"/>
        </w:rPr>
        <w:t>NOMBRE DEL REPRESENTANTE LEGAL O PERSONA NATURAL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FE2960">
        <w:rPr>
          <w:rFonts w:ascii="Arial" w:hAnsi="Arial" w:cs="Arial"/>
          <w:color w:val="0000FF"/>
          <w:lang w:val="es-CO"/>
        </w:rPr>
        <w:t>CC_________________</w:t>
      </w:r>
    </w:p>
    <w:p w:rsidR="00FE2960" w:rsidRPr="00FE2960" w:rsidRDefault="00FE2960" w:rsidP="00FE2960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00FF"/>
          <w:lang w:val="es-CO"/>
        </w:rPr>
      </w:pPr>
      <w:r w:rsidRPr="00FE2960">
        <w:rPr>
          <w:rFonts w:ascii="Arial" w:hAnsi="Arial" w:cs="Arial"/>
          <w:color w:val="0000FF"/>
          <w:lang w:val="es-CO"/>
        </w:rPr>
        <w:t xml:space="preserve">Dirección </w:t>
      </w:r>
    </w:p>
    <w:p w:rsidR="00B60FB0" w:rsidRPr="00B60FB0" w:rsidRDefault="00FE2960" w:rsidP="004E1BF8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b/>
          <w:color w:val="FF0000"/>
          <w:sz w:val="22"/>
          <w:szCs w:val="22"/>
          <w:lang w:val="es-MX"/>
        </w:rPr>
      </w:pPr>
      <w:r w:rsidRPr="00FE2960">
        <w:rPr>
          <w:rFonts w:ascii="Arial" w:hAnsi="Arial" w:cs="Arial"/>
          <w:color w:val="0000FF"/>
          <w:lang w:val="es-CO"/>
        </w:rPr>
        <w:t>Teléfono</w:t>
      </w:r>
    </w:p>
    <w:sectPr w:rsidR="00B60FB0" w:rsidRPr="00B60FB0" w:rsidSect="001C1149">
      <w:headerReference w:type="default" r:id="rId9"/>
      <w:footerReference w:type="default" r:id="rId10"/>
      <w:pgSz w:w="12240" w:h="15840" w:code="122"/>
      <w:pgMar w:top="1135" w:right="1701" w:bottom="1418" w:left="1701" w:header="85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3F9" w:rsidRDefault="005D53F9">
      <w:r>
        <w:separator/>
      </w:r>
    </w:p>
  </w:endnote>
  <w:endnote w:type="continuationSeparator" w:id="0">
    <w:p w:rsidR="005D53F9" w:rsidRDefault="005D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EA8" w:rsidRDefault="00FC2EA8" w:rsidP="008F2889">
    <w:pPr>
      <w:contextualSpacing/>
      <w:rPr>
        <w:rFonts w:ascii="Arial" w:hAnsi="Arial" w:cs="Arial"/>
        <w:color w:val="008080"/>
        <w:sz w:val="14"/>
        <w:szCs w:val="14"/>
      </w:rPr>
    </w:pPr>
  </w:p>
  <w:p w:rsidR="00416802" w:rsidRDefault="00416802" w:rsidP="008F2889">
    <w:pPr>
      <w:contextualSpacing/>
      <w:rPr>
        <w:rFonts w:ascii="Arial" w:hAnsi="Arial" w:cs="Arial"/>
        <w:color w:val="008080"/>
        <w:sz w:val="14"/>
        <w:szCs w:val="14"/>
      </w:rPr>
    </w:pPr>
  </w:p>
  <w:p w:rsidR="008F2889" w:rsidRDefault="008F2889" w:rsidP="008F2889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>Cr</w:t>
    </w:r>
    <w:r w:rsidR="00FC2EA8">
      <w:rPr>
        <w:rFonts w:ascii="Arial" w:hAnsi="Arial" w:cs="Arial"/>
        <w:color w:val="008080"/>
        <w:sz w:val="14"/>
        <w:szCs w:val="14"/>
      </w:rPr>
      <w:t>a</w:t>
    </w:r>
    <w:r w:rsidRPr="00DC2BF8">
      <w:rPr>
        <w:rFonts w:ascii="Arial" w:hAnsi="Arial" w:cs="Arial"/>
        <w:color w:val="008080"/>
        <w:sz w:val="14"/>
        <w:szCs w:val="14"/>
      </w:rPr>
      <w:t xml:space="preserve">. 7b Bis # 132-28 </w:t>
    </w:r>
    <w:r>
      <w:rPr>
        <w:rFonts w:ascii="Arial" w:hAnsi="Arial" w:cs="Arial"/>
        <w:color w:val="008080"/>
        <w:sz w:val="14"/>
        <w:szCs w:val="14"/>
      </w:rPr>
      <w:t xml:space="preserve">   </w:t>
    </w:r>
  </w:p>
  <w:p w:rsidR="008F2889" w:rsidRDefault="008F2889" w:rsidP="008F2889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 xml:space="preserve">PBX: (57+1) 6258480     </w:t>
    </w:r>
  </w:p>
  <w:p w:rsidR="008F2889" w:rsidRDefault="008F2889" w:rsidP="008F2889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>Bogotá D.C</w:t>
    </w:r>
    <w:r>
      <w:rPr>
        <w:rFonts w:ascii="Arial" w:hAnsi="Arial" w:cs="Arial"/>
        <w:color w:val="008080"/>
        <w:sz w:val="14"/>
        <w:szCs w:val="14"/>
      </w:rPr>
      <w:t>.</w:t>
    </w:r>
    <w:r w:rsidRPr="00DC2BF8">
      <w:rPr>
        <w:rFonts w:ascii="Arial" w:hAnsi="Arial" w:cs="Arial"/>
        <w:color w:val="008080"/>
        <w:sz w:val="14"/>
        <w:szCs w:val="14"/>
      </w:rPr>
      <w:t xml:space="preserve"> Colombia</w:t>
    </w:r>
  </w:p>
  <w:p w:rsidR="008F2889" w:rsidRPr="00FC2EA8" w:rsidRDefault="008072DD" w:rsidP="008F2889">
    <w:pPr>
      <w:contextualSpacing/>
      <w:rPr>
        <w:rFonts w:ascii="Arial" w:hAnsi="Arial" w:cs="Arial"/>
        <w:b/>
        <w:color w:val="008080"/>
        <w:sz w:val="16"/>
        <w:szCs w:val="16"/>
      </w:rPr>
    </w:pPr>
    <w:hyperlink r:id="rId1" w:history="1">
      <w:r w:rsidR="008F2889" w:rsidRPr="00FC2EA8">
        <w:rPr>
          <w:rFonts w:ascii="Arial" w:hAnsi="Arial" w:cs="Arial"/>
          <w:b/>
          <w:color w:val="008080"/>
          <w:sz w:val="16"/>
          <w:szCs w:val="16"/>
        </w:rPr>
        <w:t>www.colciencias.gov.co</w:t>
      </w:r>
    </w:hyperlink>
  </w:p>
  <w:p w:rsidR="00653033" w:rsidRPr="00E03301" w:rsidRDefault="00FC2EA8" w:rsidP="008F2889">
    <w:pPr>
      <w:tabs>
        <w:tab w:val="center" w:pos="0"/>
        <w:tab w:val="right" w:pos="8504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E03301" w:rsidRPr="00EF0512">
      <w:rPr>
        <w:rFonts w:ascii="Arial" w:hAnsi="Arial" w:cs="Arial"/>
        <w:sz w:val="16"/>
        <w:szCs w:val="16"/>
      </w:rPr>
      <w:t xml:space="preserve">Página </w:t>
    </w:r>
    <w:r w:rsidR="00156116" w:rsidRPr="00EF0512">
      <w:rPr>
        <w:rFonts w:ascii="Arial" w:hAnsi="Arial" w:cs="Arial"/>
        <w:sz w:val="16"/>
        <w:szCs w:val="16"/>
      </w:rPr>
      <w:fldChar w:fldCharType="begin"/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E03301">
      <w:rPr>
        <w:rFonts w:ascii="Arial" w:hAnsi="Arial" w:cs="Arial"/>
        <w:sz w:val="16"/>
        <w:szCs w:val="16"/>
      </w:rPr>
      <w:instrText>PAGE</w:instrText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156116" w:rsidRPr="00EF0512">
      <w:rPr>
        <w:rFonts w:ascii="Arial" w:hAnsi="Arial" w:cs="Arial"/>
        <w:sz w:val="16"/>
        <w:szCs w:val="16"/>
      </w:rPr>
      <w:fldChar w:fldCharType="separate"/>
    </w:r>
    <w:r w:rsidR="008072DD">
      <w:rPr>
        <w:rFonts w:ascii="Arial" w:hAnsi="Arial" w:cs="Arial"/>
        <w:noProof/>
        <w:sz w:val="16"/>
        <w:szCs w:val="16"/>
      </w:rPr>
      <w:t>1</w:t>
    </w:r>
    <w:r w:rsidR="00156116" w:rsidRPr="00EF0512">
      <w:rPr>
        <w:rFonts w:ascii="Arial" w:hAnsi="Arial" w:cs="Arial"/>
        <w:sz w:val="16"/>
        <w:szCs w:val="16"/>
      </w:rPr>
      <w:fldChar w:fldCharType="end"/>
    </w:r>
    <w:r w:rsidR="00E03301" w:rsidRPr="00EF0512">
      <w:rPr>
        <w:rFonts w:ascii="Arial" w:hAnsi="Arial" w:cs="Arial"/>
        <w:sz w:val="16"/>
        <w:szCs w:val="16"/>
      </w:rPr>
      <w:t xml:space="preserve"> de </w:t>
    </w:r>
    <w:r w:rsidR="00156116" w:rsidRPr="00EF0512">
      <w:rPr>
        <w:rFonts w:ascii="Arial" w:hAnsi="Arial" w:cs="Arial"/>
        <w:sz w:val="16"/>
        <w:szCs w:val="16"/>
      </w:rPr>
      <w:fldChar w:fldCharType="begin"/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E03301">
      <w:rPr>
        <w:rFonts w:ascii="Arial" w:hAnsi="Arial" w:cs="Arial"/>
        <w:sz w:val="16"/>
        <w:szCs w:val="16"/>
      </w:rPr>
      <w:instrText>NUMPAGES</w:instrText>
    </w:r>
    <w:r w:rsidR="00E03301" w:rsidRPr="00EF0512">
      <w:rPr>
        <w:rFonts w:ascii="Arial" w:hAnsi="Arial" w:cs="Arial"/>
        <w:sz w:val="16"/>
        <w:szCs w:val="16"/>
      </w:rPr>
      <w:instrText xml:space="preserve"> </w:instrText>
    </w:r>
    <w:r w:rsidR="00156116" w:rsidRPr="00EF0512">
      <w:rPr>
        <w:rFonts w:ascii="Arial" w:hAnsi="Arial" w:cs="Arial"/>
        <w:sz w:val="16"/>
        <w:szCs w:val="16"/>
      </w:rPr>
      <w:fldChar w:fldCharType="separate"/>
    </w:r>
    <w:r w:rsidR="008072DD">
      <w:rPr>
        <w:rFonts w:ascii="Arial" w:hAnsi="Arial" w:cs="Arial"/>
        <w:noProof/>
        <w:sz w:val="16"/>
        <w:szCs w:val="16"/>
      </w:rPr>
      <w:t>2</w:t>
    </w:r>
    <w:r w:rsidR="00156116" w:rsidRPr="00EF05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3F9" w:rsidRDefault="005D53F9">
      <w:r>
        <w:separator/>
      </w:r>
    </w:p>
  </w:footnote>
  <w:footnote w:type="continuationSeparator" w:id="0">
    <w:p w:rsidR="005D53F9" w:rsidRDefault="005D5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54" w:type="dxa"/>
      <w:tblInd w:w="-34" w:type="dxa"/>
      <w:tblLayout w:type="fixed"/>
      <w:tblLook w:val="04A0" w:firstRow="1" w:lastRow="0" w:firstColumn="1" w:lastColumn="0" w:noHBand="0" w:noVBand="1"/>
    </w:tblPr>
    <w:tblGrid>
      <w:gridCol w:w="6"/>
      <w:gridCol w:w="4247"/>
      <w:gridCol w:w="425"/>
      <w:gridCol w:w="1276"/>
      <w:gridCol w:w="1134"/>
      <w:gridCol w:w="1966"/>
    </w:tblGrid>
    <w:tr w:rsidR="00513049" w:rsidTr="004B33BD">
      <w:trPr>
        <w:gridBefore w:val="1"/>
        <w:wBefore w:w="6" w:type="dxa"/>
      </w:trPr>
      <w:tc>
        <w:tcPr>
          <w:tcW w:w="4672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513049" w:rsidRDefault="00513049" w:rsidP="004B33BD">
          <w:pPr>
            <w:pStyle w:val="Textoindependiente"/>
          </w:pPr>
          <w:r w:rsidRPr="00B830FD">
            <w:rPr>
              <w:noProof/>
              <w:lang w:eastAsia="es-CO"/>
            </w:rPr>
            <w:drawing>
              <wp:inline distT="0" distB="0" distL="0" distR="0" wp14:anchorId="70F5A061" wp14:editId="1A16A4F3">
                <wp:extent cx="2498090" cy="445770"/>
                <wp:effectExtent l="0" t="0" r="0" b="11430"/>
                <wp:docPr id="2" name="Imagen 1" descr="D:\COLCIENCIAS\edflorez\Institucionales\IMAGEN CORPORATIVA_COLCIENCIAS\LOGOS-Colciencias-ERY\Logotipo para envio web\Colciencias+prosperida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D:\COLCIENCIAS\edflorez\Institucionales\IMAGEN CORPORATIVA_COLCIENCIAS\LOGOS-Colciencias-ERY\Logotipo para envio web\Colciencias+prosperidad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80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513049" w:rsidRDefault="00513049" w:rsidP="004B33BD">
          <w:pPr>
            <w:pStyle w:val="Textoindependiente"/>
          </w:pPr>
          <w:r w:rsidRPr="00B830FD">
            <w:rPr>
              <w:noProof/>
              <w:lang w:eastAsia="es-CO"/>
            </w:rPr>
            <w:drawing>
              <wp:inline distT="0" distB="0" distL="0" distR="0" wp14:anchorId="71C2AD8E" wp14:editId="54891207">
                <wp:extent cx="986155" cy="529590"/>
                <wp:effectExtent l="0" t="0" r="4445" b="3810"/>
                <wp:docPr id="3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615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66" w:type="dxa"/>
          <w:tcBorders>
            <w:top w:val="nil"/>
            <w:left w:val="nil"/>
            <w:bottom w:val="nil"/>
            <w:right w:val="nil"/>
          </w:tcBorders>
        </w:tcPr>
        <w:p w:rsidR="00513049" w:rsidRDefault="00513049" w:rsidP="004B33BD">
          <w:pPr>
            <w:pStyle w:val="Textoindependiente"/>
          </w:pPr>
          <w:r w:rsidRPr="00B830FD">
            <w:rPr>
              <w:noProof/>
              <w:lang w:eastAsia="es-CO"/>
            </w:rPr>
            <w:drawing>
              <wp:inline distT="0" distB="0" distL="0" distR="0" wp14:anchorId="298570AF" wp14:editId="7F40B0C1">
                <wp:extent cx="851535" cy="688041"/>
                <wp:effectExtent l="0" t="0" r="12065" b="0"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2647" cy="6889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10EDB" w:rsidTr="00F5202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4253" w:type="dxa"/>
          <w:gridSpan w:val="2"/>
        </w:tcPr>
        <w:p w:rsidR="00B10EDB" w:rsidRDefault="00B10EDB" w:rsidP="00F5202D">
          <w:pPr>
            <w:ind w:left="-426"/>
          </w:pPr>
        </w:p>
      </w:tc>
      <w:tc>
        <w:tcPr>
          <w:tcW w:w="1701" w:type="dxa"/>
          <w:gridSpan w:val="2"/>
        </w:tcPr>
        <w:p w:rsidR="00B10EDB" w:rsidRPr="005C4603" w:rsidRDefault="00B10EDB" w:rsidP="00F5202D"/>
      </w:tc>
      <w:tc>
        <w:tcPr>
          <w:tcW w:w="3100" w:type="dxa"/>
          <w:gridSpan w:val="2"/>
        </w:tcPr>
        <w:p w:rsidR="00B10EDB" w:rsidRDefault="00B10EDB" w:rsidP="00F5202D"/>
      </w:tc>
    </w:tr>
  </w:tbl>
  <w:p w:rsidR="009F51D3" w:rsidRDefault="009F51D3" w:rsidP="009F51D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29A112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6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0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1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2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3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4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8">
    <w:nsid w:val="00851768"/>
    <w:multiLevelType w:val="hybridMultilevel"/>
    <w:tmpl w:val="8E1C6F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12B0A31"/>
    <w:multiLevelType w:val="hybridMultilevel"/>
    <w:tmpl w:val="6ECAC9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02AC3892"/>
    <w:multiLevelType w:val="hybridMultilevel"/>
    <w:tmpl w:val="3DF098FE"/>
    <w:lvl w:ilvl="0" w:tplc="07B404E4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FE61344"/>
    <w:multiLevelType w:val="hybridMultilevel"/>
    <w:tmpl w:val="B77826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62C3CAF"/>
    <w:multiLevelType w:val="hybridMultilevel"/>
    <w:tmpl w:val="346EDF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0267F5B"/>
    <w:multiLevelType w:val="hybridMultilevel"/>
    <w:tmpl w:val="AB125B20"/>
    <w:lvl w:ilvl="0" w:tplc="5E3212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31598C"/>
    <w:multiLevelType w:val="hybridMultilevel"/>
    <w:tmpl w:val="7C94D3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E36173F"/>
    <w:multiLevelType w:val="hybridMultilevel"/>
    <w:tmpl w:val="6F186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EC14CFC"/>
    <w:multiLevelType w:val="hybridMultilevel"/>
    <w:tmpl w:val="4B7408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4867A0"/>
    <w:multiLevelType w:val="hybridMultilevel"/>
    <w:tmpl w:val="81DA1EB4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6CC619A"/>
    <w:multiLevelType w:val="hybridMultilevel"/>
    <w:tmpl w:val="C980D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7823839"/>
    <w:multiLevelType w:val="hybridMultilevel"/>
    <w:tmpl w:val="26FE415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84E5635"/>
    <w:multiLevelType w:val="hybridMultilevel"/>
    <w:tmpl w:val="7916DA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B9296E"/>
    <w:multiLevelType w:val="hybridMultilevel"/>
    <w:tmpl w:val="33D49C96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 w:tentative="1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3AF62F0A"/>
    <w:multiLevelType w:val="hybridMultilevel"/>
    <w:tmpl w:val="BB0E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DDB2FAC"/>
    <w:multiLevelType w:val="hybridMultilevel"/>
    <w:tmpl w:val="53AECBCC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0C4573B"/>
    <w:multiLevelType w:val="hybridMultilevel"/>
    <w:tmpl w:val="E0C208E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5C43FB5"/>
    <w:multiLevelType w:val="hybridMultilevel"/>
    <w:tmpl w:val="AC2E0364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582A5D"/>
    <w:multiLevelType w:val="hybridMultilevel"/>
    <w:tmpl w:val="FA7E4570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DAA298B"/>
    <w:multiLevelType w:val="hybridMultilevel"/>
    <w:tmpl w:val="39EA2652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5252E99"/>
    <w:multiLevelType w:val="hybridMultilevel"/>
    <w:tmpl w:val="228A7420"/>
    <w:lvl w:ilvl="0" w:tplc="C16CF23A">
      <w:start w:val="17"/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628C67F2"/>
    <w:multiLevelType w:val="hybridMultilevel"/>
    <w:tmpl w:val="E02CBD88"/>
    <w:lvl w:ilvl="0" w:tplc="A13E38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FE54A0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A4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C7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CE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905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49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858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A248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4F2A91"/>
    <w:multiLevelType w:val="hybridMultilevel"/>
    <w:tmpl w:val="55A0402A"/>
    <w:lvl w:ilvl="0" w:tplc="00000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131136"/>
    <w:multiLevelType w:val="hybridMultilevel"/>
    <w:tmpl w:val="E52C5F48"/>
    <w:lvl w:ilvl="0" w:tplc="240A0001">
      <w:start w:val="17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>
    <w:nsid w:val="7E845D3B"/>
    <w:multiLevelType w:val="hybridMultilevel"/>
    <w:tmpl w:val="03BE06F6"/>
    <w:lvl w:ilvl="0" w:tplc="A00088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31"/>
  </w:num>
  <w:num w:numId="19">
    <w:abstractNumId w:val="22"/>
  </w:num>
  <w:num w:numId="20">
    <w:abstractNumId w:val="39"/>
  </w:num>
  <w:num w:numId="21">
    <w:abstractNumId w:val="19"/>
  </w:num>
  <w:num w:numId="22">
    <w:abstractNumId w:val="18"/>
  </w:num>
  <w:num w:numId="23">
    <w:abstractNumId w:val="26"/>
  </w:num>
  <w:num w:numId="24">
    <w:abstractNumId w:val="23"/>
  </w:num>
  <w:num w:numId="25">
    <w:abstractNumId w:val="44"/>
  </w:num>
  <w:num w:numId="26">
    <w:abstractNumId w:val="41"/>
  </w:num>
  <w:num w:numId="27">
    <w:abstractNumId w:val="37"/>
  </w:num>
  <w:num w:numId="28">
    <w:abstractNumId w:val="32"/>
  </w:num>
  <w:num w:numId="29">
    <w:abstractNumId w:val="21"/>
  </w:num>
  <w:num w:numId="30">
    <w:abstractNumId w:val="42"/>
  </w:num>
  <w:num w:numId="31">
    <w:abstractNumId w:val="24"/>
  </w:num>
  <w:num w:numId="32">
    <w:abstractNumId w:val="28"/>
  </w:num>
  <w:num w:numId="33">
    <w:abstractNumId w:val="40"/>
  </w:num>
  <w:num w:numId="34">
    <w:abstractNumId w:val="43"/>
  </w:num>
  <w:num w:numId="35">
    <w:abstractNumId w:val="34"/>
  </w:num>
  <w:num w:numId="36">
    <w:abstractNumId w:val="25"/>
  </w:num>
  <w:num w:numId="37">
    <w:abstractNumId w:val="33"/>
  </w:num>
  <w:num w:numId="38">
    <w:abstractNumId w:val="20"/>
  </w:num>
  <w:num w:numId="39">
    <w:abstractNumId w:val="36"/>
  </w:num>
  <w:num w:numId="40">
    <w:abstractNumId w:val="35"/>
  </w:num>
  <w:num w:numId="41">
    <w:abstractNumId w:val="27"/>
  </w:num>
  <w:num w:numId="42">
    <w:abstractNumId w:val="30"/>
  </w:num>
  <w:num w:numId="43">
    <w:abstractNumId w:val="29"/>
  </w:num>
  <w:num w:numId="44">
    <w:abstractNumId w:val="38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07"/>
    <w:rsid w:val="00001A76"/>
    <w:rsid w:val="000154D4"/>
    <w:rsid w:val="00017CCD"/>
    <w:rsid w:val="00017F15"/>
    <w:rsid w:val="000275A2"/>
    <w:rsid w:val="0003305F"/>
    <w:rsid w:val="00056F8D"/>
    <w:rsid w:val="000572B6"/>
    <w:rsid w:val="0005757A"/>
    <w:rsid w:val="00063EC7"/>
    <w:rsid w:val="000815E7"/>
    <w:rsid w:val="000909CD"/>
    <w:rsid w:val="00097DBE"/>
    <w:rsid w:val="000A483C"/>
    <w:rsid w:val="000A515E"/>
    <w:rsid w:val="000B5E65"/>
    <w:rsid w:val="000B7464"/>
    <w:rsid w:val="000C0632"/>
    <w:rsid w:val="000C0AB9"/>
    <w:rsid w:val="000C0F01"/>
    <w:rsid w:val="000C206D"/>
    <w:rsid w:val="000D2262"/>
    <w:rsid w:val="000E666F"/>
    <w:rsid w:val="000F14F5"/>
    <w:rsid w:val="000F20B0"/>
    <w:rsid w:val="000F5E7C"/>
    <w:rsid w:val="0010494D"/>
    <w:rsid w:val="001071C9"/>
    <w:rsid w:val="00111790"/>
    <w:rsid w:val="00125BDA"/>
    <w:rsid w:val="00127F35"/>
    <w:rsid w:val="0013000C"/>
    <w:rsid w:val="0013047F"/>
    <w:rsid w:val="00130B89"/>
    <w:rsid w:val="001312AB"/>
    <w:rsid w:val="0014371F"/>
    <w:rsid w:val="00156116"/>
    <w:rsid w:val="00167C54"/>
    <w:rsid w:val="00176448"/>
    <w:rsid w:val="001801F7"/>
    <w:rsid w:val="001815F0"/>
    <w:rsid w:val="0018489F"/>
    <w:rsid w:val="001859A8"/>
    <w:rsid w:val="0018721A"/>
    <w:rsid w:val="00193ADA"/>
    <w:rsid w:val="001A0276"/>
    <w:rsid w:val="001A09DD"/>
    <w:rsid w:val="001B1FA9"/>
    <w:rsid w:val="001C1149"/>
    <w:rsid w:val="001C2AEE"/>
    <w:rsid w:val="001E4ADF"/>
    <w:rsid w:val="001E649F"/>
    <w:rsid w:val="002054AE"/>
    <w:rsid w:val="00206720"/>
    <w:rsid w:val="00206C2A"/>
    <w:rsid w:val="00220E78"/>
    <w:rsid w:val="002222AA"/>
    <w:rsid w:val="00225AD0"/>
    <w:rsid w:val="0023347C"/>
    <w:rsid w:val="00236099"/>
    <w:rsid w:val="0023742E"/>
    <w:rsid w:val="00251F88"/>
    <w:rsid w:val="00252ECD"/>
    <w:rsid w:val="00262BB6"/>
    <w:rsid w:val="00270B7D"/>
    <w:rsid w:val="002746ED"/>
    <w:rsid w:val="002A3ADD"/>
    <w:rsid w:val="002A62F7"/>
    <w:rsid w:val="002C17F8"/>
    <w:rsid w:val="002C4915"/>
    <w:rsid w:val="002D5EE1"/>
    <w:rsid w:val="002F5833"/>
    <w:rsid w:val="002F6BC7"/>
    <w:rsid w:val="00307E06"/>
    <w:rsid w:val="00311B0E"/>
    <w:rsid w:val="00314EC1"/>
    <w:rsid w:val="00326406"/>
    <w:rsid w:val="00336073"/>
    <w:rsid w:val="003368A4"/>
    <w:rsid w:val="003428EB"/>
    <w:rsid w:val="00343A21"/>
    <w:rsid w:val="00343BD6"/>
    <w:rsid w:val="00350406"/>
    <w:rsid w:val="00361239"/>
    <w:rsid w:val="003737B5"/>
    <w:rsid w:val="00380FA0"/>
    <w:rsid w:val="0038257C"/>
    <w:rsid w:val="003851D3"/>
    <w:rsid w:val="0038780C"/>
    <w:rsid w:val="00391314"/>
    <w:rsid w:val="00394F1C"/>
    <w:rsid w:val="003A24CE"/>
    <w:rsid w:val="003C0C0A"/>
    <w:rsid w:val="003D043B"/>
    <w:rsid w:val="003D108E"/>
    <w:rsid w:val="003D1247"/>
    <w:rsid w:val="003E03A0"/>
    <w:rsid w:val="003F23F3"/>
    <w:rsid w:val="003F3CA0"/>
    <w:rsid w:val="00405B84"/>
    <w:rsid w:val="00406C0B"/>
    <w:rsid w:val="00406C68"/>
    <w:rsid w:val="00410A3A"/>
    <w:rsid w:val="004132A9"/>
    <w:rsid w:val="00416802"/>
    <w:rsid w:val="00421ADB"/>
    <w:rsid w:val="00434DAD"/>
    <w:rsid w:val="00442EA8"/>
    <w:rsid w:val="00444C95"/>
    <w:rsid w:val="004520DE"/>
    <w:rsid w:val="004541F8"/>
    <w:rsid w:val="004544F1"/>
    <w:rsid w:val="00463A7D"/>
    <w:rsid w:val="0046410D"/>
    <w:rsid w:val="00471169"/>
    <w:rsid w:val="00473268"/>
    <w:rsid w:val="00473F9C"/>
    <w:rsid w:val="004744EE"/>
    <w:rsid w:val="0048282B"/>
    <w:rsid w:val="00487E36"/>
    <w:rsid w:val="00491E95"/>
    <w:rsid w:val="004B4B8C"/>
    <w:rsid w:val="004C0560"/>
    <w:rsid w:val="004C35F9"/>
    <w:rsid w:val="004C699C"/>
    <w:rsid w:val="004C6A65"/>
    <w:rsid w:val="004C6CBA"/>
    <w:rsid w:val="004C7384"/>
    <w:rsid w:val="004D107B"/>
    <w:rsid w:val="004E1BF8"/>
    <w:rsid w:val="00500210"/>
    <w:rsid w:val="00500F5C"/>
    <w:rsid w:val="005104EF"/>
    <w:rsid w:val="00511717"/>
    <w:rsid w:val="005126E1"/>
    <w:rsid w:val="00513049"/>
    <w:rsid w:val="00513E59"/>
    <w:rsid w:val="00526171"/>
    <w:rsid w:val="005274E1"/>
    <w:rsid w:val="00530231"/>
    <w:rsid w:val="0053761C"/>
    <w:rsid w:val="005409ED"/>
    <w:rsid w:val="00545820"/>
    <w:rsid w:val="00546436"/>
    <w:rsid w:val="00547B89"/>
    <w:rsid w:val="00547E70"/>
    <w:rsid w:val="00550F41"/>
    <w:rsid w:val="005512C0"/>
    <w:rsid w:val="005516D7"/>
    <w:rsid w:val="00555DB5"/>
    <w:rsid w:val="00557857"/>
    <w:rsid w:val="00566D17"/>
    <w:rsid w:val="00570C82"/>
    <w:rsid w:val="005824F3"/>
    <w:rsid w:val="00582C3F"/>
    <w:rsid w:val="0059056E"/>
    <w:rsid w:val="00593AA5"/>
    <w:rsid w:val="00596338"/>
    <w:rsid w:val="005A32C5"/>
    <w:rsid w:val="005A76FE"/>
    <w:rsid w:val="005A7E4A"/>
    <w:rsid w:val="005B5E63"/>
    <w:rsid w:val="005C4342"/>
    <w:rsid w:val="005C5F78"/>
    <w:rsid w:val="005D1335"/>
    <w:rsid w:val="005D25E6"/>
    <w:rsid w:val="005D32DB"/>
    <w:rsid w:val="005D53F9"/>
    <w:rsid w:val="005E6CB3"/>
    <w:rsid w:val="005F0A69"/>
    <w:rsid w:val="00601BDF"/>
    <w:rsid w:val="006026E9"/>
    <w:rsid w:val="00604616"/>
    <w:rsid w:val="0060653C"/>
    <w:rsid w:val="00610559"/>
    <w:rsid w:val="00615F9B"/>
    <w:rsid w:val="00621321"/>
    <w:rsid w:val="00627E88"/>
    <w:rsid w:val="00631C91"/>
    <w:rsid w:val="006370A1"/>
    <w:rsid w:val="006469D6"/>
    <w:rsid w:val="00646F9E"/>
    <w:rsid w:val="00653033"/>
    <w:rsid w:val="006572BA"/>
    <w:rsid w:val="006631E5"/>
    <w:rsid w:val="00673110"/>
    <w:rsid w:val="00677525"/>
    <w:rsid w:val="006815B9"/>
    <w:rsid w:val="006821E9"/>
    <w:rsid w:val="00687C77"/>
    <w:rsid w:val="006919DB"/>
    <w:rsid w:val="006A60CB"/>
    <w:rsid w:val="006D43B3"/>
    <w:rsid w:val="006D6AE4"/>
    <w:rsid w:val="006D7446"/>
    <w:rsid w:val="006E182A"/>
    <w:rsid w:val="006E2F9C"/>
    <w:rsid w:val="006E2FB7"/>
    <w:rsid w:val="006F232E"/>
    <w:rsid w:val="006F36E0"/>
    <w:rsid w:val="0070603C"/>
    <w:rsid w:val="00711710"/>
    <w:rsid w:val="00714792"/>
    <w:rsid w:val="00717D03"/>
    <w:rsid w:val="00721C95"/>
    <w:rsid w:val="00730B14"/>
    <w:rsid w:val="00734857"/>
    <w:rsid w:val="007360BF"/>
    <w:rsid w:val="007463C2"/>
    <w:rsid w:val="00747E2E"/>
    <w:rsid w:val="00754C14"/>
    <w:rsid w:val="00764983"/>
    <w:rsid w:val="00764E2A"/>
    <w:rsid w:val="00771111"/>
    <w:rsid w:val="00771777"/>
    <w:rsid w:val="00771DD6"/>
    <w:rsid w:val="007773C7"/>
    <w:rsid w:val="0078024B"/>
    <w:rsid w:val="0078177E"/>
    <w:rsid w:val="007871D5"/>
    <w:rsid w:val="00787DC7"/>
    <w:rsid w:val="00791B91"/>
    <w:rsid w:val="007A1A45"/>
    <w:rsid w:val="007A32AB"/>
    <w:rsid w:val="007A490D"/>
    <w:rsid w:val="007A5744"/>
    <w:rsid w:val="007B4AA7"/>
    <w:rsid w:val="007D4DAA"/>
    <w:rsid w:val="007D5F50"/>
    <w:rsid w:val="007D7F83"/>
    <w:rsid w:val="007E1BAC"/>
    <w:rsid w:val="007E1D78"/>
    <w:rsid w:val="007E69BE"/>
    <w:rsid w:val="007E6EBA"/>
    <w:rsid w:val="007F212C"/>
    <w:rsid w:val="00801FC0"/>
    <w:rsid w:val="00803702"/>
    <w:rsid w:val="008072DD"/>
    <w:rsid w:val="008078BE"/>
    <w:rsid w:val="00824E0A"/>
    <w:rsid w:val="00831F67"/>
    <w:rsid w:val="0084381C"/>
    <w:rsid w:val="00845D0E"/>
    <w:rsid w:val="008501FB"/>
    <w:rsid w:val="00853CB6"/>
    <w:rsid w:val="008558B8"/>
    <w:rsid w:val="00857B49"/>
    <w:rsid w:val="008759E7"/>
    <w:rsid w:val="00876629"/>
    <w:rsid w:val="0089333F"/>
    <w:rsid w:val="008A1197"/>
    <w:rsid w:val="008A29B8"/>
    <w:rsid w:val="008A446C"/>
    <w:rsid w:val="008C3007"/>
    <w:rsid w:val="008C39DA"/>
    <w:rsid w:val="008C440A"/>
    <w:rsid w:val="008C68BD"/>
    <w:rsid w:val="008C7D57"/>
    <w:rsid w:val="008D3263"/>
    <w:rsid w:val="008D4ADC"/>
    <w:rsid w:val="008E3667"/>
    <w:rsid w:val="008E6523"/>
    <w:rsid w:val="008E6A74"/>
    <w:rsid w:val="008E6F6A"/>
    <w:rsid w:val="008F2889"/>
    <w:rsid w:val="008F3D09"/>
    <w:rsid w:val="008F4330"/>
    <w:rsid w:val="008F51F0"/>
    <w:rsid w:val="0091286A"/>
    <w:rsid w:val="009214AF"/>
    <w:rsid w:val="00922C2D"/>
    <w:rsid w:val="00923082"/>
    <w:rsid w:val="00925B91"/>
    <w:rsid w:val="00930F70"/>
    <w:rsid w:val="00934ECF"/>
    <w:rsid w:val="009470B7"/>
    <w:rsid w:val="009536B7"/>
    <w:rsid w:val="009543AF"/>
    <w:rsid w:val="00964D7A"/>
    <w:rsid w:val="00974CCA"/>
    <w:rsid w:val="0098073A"/>
    <w:rsid w:val="00986036"/>
    <w:rsid w:val="00996336"/>
    <w:rsid w:val="009A535F"/>
    <w:rsid w:val="009A61ED"/>
    <w:rsid w:val="009B236D"/>
    <w:rsid w:val="009B64A2"/>
    <w:rsid w:val="009C161D"/>
    <w:rsid w:val="009C49F4"/>
    <w:rsid w:val="009D16F8"/>
    <w:rsid w:val="009D3813"/>
    <w:rsid w:val="009D7235"/>
    <w:rsid w:val="009E733F"/>
    <w:rsid w:val="009F2846"/>
    <w:rsid w:val="009F379C"/>
    <w:rsid w:val="009F51D3"/>
    <w:rsid w:val="009F66CE"/>
    <w:rsid w:val="00A004BD"/>
    <w:rsid w:val="00A045F6"/>
    <w:rsid w:val="00A1072E"/>
    <w:rsid w:val="00A11300"/>
    <w:rsid w:val="00A1407D"/>
    <w:rsid w:val="00A1754D"/>
    <w:rsid w:val="00A35EA1"/>
    <w:rsid w:val="00A370DA"/>
    <w:rsid w:val="00A401CD"/>
    <w:rsid w:val="00A462A5"/>
    <w:rsid w:val="00A51826"/>
    <w:rsid w:val="00A518FA"/>
    <w:rsid w:val="00A54496"/>
    <w:rsid w:val="00A5751E"/>
    <w:rsid w:val="00A750EE"/>
    <w:rsid w:val="00A751C5"/>
    <w:rsid w:val="00A83191"/>
    <w:rsid w:val="00A900D8"/>
    <w:rsid w:val="00A92E7E"/>
    <w:rsid w:val="00A946D1"/>
    <w:rsid w:val="00A947E1"/>
    <w:rsid w:val="00AA3F07"/>
    <w:rsid w:val="00AA42B7"/>
    <w:rsid w:val="00AB0CB0"/>
    <w:rsid w:val="00AB2617"/>
    <w:rsid w:val="00AB3F52"/>
    <w:rsid w:val="00AC227E"/>
    <w:rsid w:val="00AC3199"/>
    <w:rsid w:val="00AE536A"/>
    <w:rsid w:val="00AE7A57"/>
    <w:rsid w:val="00AF4CA9"/>
    <w:rsid w:val="00B057C8"/>
    <w:rsid w:val="00B06BDA"/>
    <w:rsid w:val="00B10EDB"/>
    <w:rsid w:val="00B166A7"/>
    <w:rsid w:val="00B201A0"/>
    <w:rsid w:val="00B22643"/>
    <w:rsid w:val="00B22BC4"/>
    <w:rsid w:val="00B23701"/>
    <w:rsid w:val="00B2482E"/>
    <w:rsid w:val="00B25D6E"/>
    <w:rsid w:val="00B3289D"/>
    <w:rsid w:val="00B32B8D"/>
    <w:rsid w:val="00B33322"/>
    <w:rsid w:val="00B33A1A"/>
    <w:rsid w:val="00B42144"/>
    <w:rsid w:val="00B47170"/>
    <w:rsid w:val="00B47C65"/>
    <w:rsid w:val="00B60FB0"/>
    <w:rsid w:val="00B72E51"/>
    <w:rsid w:val="00B75259"/>
    <w:rsid w:val="00B93455"/>
    <w:rsid w:val="00B977E2"/>
    <w:rsid w:val="00BA1FD0"/>
    <w:rsid w:val="00BA4BF8"/>
    <w:rsid w:val="00BB03CC"/>
    <w:rsid w:val="00BB06C4"/>
    <w:rsid w:val="00BB2E25"/>
    <w:rsid w:val="00BB7E9C"/>
    <w:rsid w:val="00BC0921"/>
    <w:rsid w:val="00BD2A55"/>
    <w:rsid w:val="00BD3C2E"/>
    <w:rsid w:val="00BD6BFA"/>
    <w:rsid w:val="00BF1D2A"/>
    <w:rsid w:val="00BF4AC4"/>
    <w:rsid w:val="00BF4F25"/>
    <w:rsid w:val="00BF676D"/>
    <w:rsid w:val="00C00CFD"/>
    <w:rsid w:val="00C0764A"/>
    <w:rsid w:val="00C177A7"/>
    <w:rsid w:val="00C36CBA"/>
    <w:rsid w:val="00C36CEC"/>
    <w:rsid w:val="00C36DE4"/>
    <w:rsid w:val="00C42280"/>
    <w:rsid w:val="00C44417"/>
    <w:rsid w:val="00C45FAC"/>
    <w:rsid w:val="00C474E9"/>
    <w:rsid w:val="00C5025C"/>
    <w:rsid w:val="00C53F50"/>
    <w:rsid w:val="00C53F6C"/>
    <w:rsid w:val="00C54A51"/>
    <w:rsid w:val="00C57E72"/>
    <w:rsid w:val="00C628E8"/>
    <w:rsid w:val="00C63FE8"/>
    <w:rsid w:val="00C64119"/>
    <w:rsid w:val="00C64D0E"/>
    <w:rsid w:val="00C70836"/>
    <w:rsid w:val="00C70C8E"/>
    <w:rsid w:val="00C710B5"/>
    <w:rsid w:val="00C73D89"/>
    <w:rsid w:val="00C85BA0"/>
    <w:rsid w:val="00C90701"/>
    <w:rsid w:val="00C93557"/>
    <w:rsid w:val="00C94F79"/>
    <w:rsid w:val="00CA57B8"/>
    <w:rsid w:val="00CB1518"/>
    <w:rsid w:val="00CB6D7E"/>
    <w:rsid w:val="00CD581E"/>
    <w:rsid w:val="00CE43F4"/>
    <w:rsid w:val="00CE5196"/>
    <w:rsid w:val="00D009E3"/>
    <w:rsid w:val="00D01C25"/>
    <w:rsid w:val="00D03463"/>
    <w:rsid w:val="00D147EB"/>
    <w:rsid w:val="00D15A43"/>
    <w:rsid w:val="00D15C43"/>
    <w:rsid w:val="00D175FE"/>
    <w:rsid w:val="00D2497C"/>
    <w:rsid w:val="00D27FB7"/>
    <w:rsid w:val="00D404E2"/>
    <w:rsid w:val="00D45BC3"/>
    <w:rsid w:val="00D53158"/>
    <w:rsid w:val="00D55085"/>
    <w:rsid w:val="00D67FBD"/>
    <w:rsid w:val="00D717E3"/>
    <w:rsid w:val="00D72D83"/>
    <w:rsid w:val="00D730B5"/>
    <w:rsid w:val="00D75549"/>
    <w:rsid w:val="00D7596F"/>
    <w:rsid w:val="00D77BFB"/>
    <w:rsid w:val="00D80B0A"/>
    <w:rsid w:val="00D819AC"/>
    <w:rsid w:val="00D82CE3"/>
    <w:rsid w:val="00D91A5D"/>
    <w:rsid w:val="00DA1632"/>
    <w:rsid w:val="00DA247C"/>
    <w:rsid w:val="00DB4B80"/>
    <w:rsid w:val="00DD05C8"/>
    <w:rsid w:val="00DD5A21"/>
    <w:rsid w:val="00DE1D07"/>
    <w:rsid w:val="00DF4E7A"/>
    <w:rsid w:val="00DF5A0F"/>
    <w:rsid w:val="00DF7373"/>
    <w:rsid w:val="00E010D1"/>
    <w:rsid w:val="00E03301"/>
    <w:rsid w:val="00E045FD"/>
    <w:rsid w:val="00E136B6"/>
    <w:rsid w:val="00E23979"/>
    <w:rsid w:val="00E33237"/>
    <w:rsid w:val="00E353A0"/>
    <w:rsid w:val="00E44B98"/>
    <w:rsid w:val="00E53AEE"/>
    <w:rsid w:val="00E53B63"/>
    <w:rsid w:val="00E57199"/>
    <w:rsid w:val="00E63888"/>
    <w:rsid w:val="00E64E7D"/>
    <w:rsid w:val="00E770A0"/>
    <w:rsid w:val="00E874EA"/>
    <w:rsid w:val="00E87ABA"/>
    <w:rsid w:val="00E96D0C"/>
    <w:rsid w:val="00EA0B5F"/>
    <w:rsid w:val="00EA1E28"/>
    <w:rsid w:val="00EA388F"/>
    <w:rsid w:val="00EA5098"/>
    <w:rsid w:val="00EA6D74"/>
    <w:rsid w:val="00EA730C"/>
    <w:rsid w:val="00EB1426"/>
    <w:rsid w:val="00EB5758"/>
    <w:rsid w:val="00EB5AFF"/>
    <w:rsid w:val="00EB6199"/>
    <w:rsid w:val="00EC32F8"/>
    <w:rsid w:val="00EC7BBA"/>
    <w:rsid w:val="00ED0128"/>
    <w:rsid w:val="00ED0CA5"/>
    <w:rsid w:val="00ED106A"/>
    <w:rsid w:val="00ED43E3"/>
    <w:rsid w:val="00ED4B3B"/>
    <w:rsid w:val="00EE3DC3"/>
    <w:rsid w:val="00EE6BF4"/>
    <w:rsid w:val="00EF3D49"/>
    <w:rsid w:val="00F030AE"/>
    <w:rsid w:val="00F05488"/>
    <w:rsid w:val="00F07AB4"/>
    <w:rsid w:val="00F11E91"/>
    <w:rsid w:val="00F1775C"/>
    <w:rsid w:val="00F20576"/>
    <w:rsid w:val="00F206A0"/>
    <w:rsid w:val="00F30B8B"/>
    <w:rsid w:val="00F328E0"/>
    <w:rsid w:val="00F47781"/>
    <w:rsid w:val="00F519C7"/>
    <w:rsid w:val="00F613C9"/>
    <w:rsid w:val="00F62D68"/>
    <w:rsid w:val="00F725B1"/>
    <w:rsid w:val="00F845D8"/>
    <w:rsid w:val="00F84B36"/>
    <w:rsid w:val="00F8603B"/>
    <w:rsid w:val="00F91177"/>
    <w:rsid w:val="00F9200F"/>
    <w:rsid w:val="00FA1969"/>
    <w:rsid w:val="00FA5DD0"/>
    <w:rsid w:val="00FB1B89"/>
    <w:rsid w:val="00FB2C17"/>
    <w:rsid w:val="00FC2EA8"/>
    <w:rsid w:val="00FC318C"/>
    <w:rsid w:val="00FD3B2C"/>
    <w:rsid w:val="00FD6EAA"/>
    <w:rsid w:val="00FD7E7A"/>
    <w:rsid w:val="00FE2960"/>
    <w:rsid w:val="00FE2A1A"/>
    <w:rsid w:val="00FE57B1"/>
    <w:rsid w:val="00FF4A06"/>
    <w:rsid w:val="00FF54D3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8C3007"/>
  </w:style>
  <w:style w:type="character" w:customStyle="1" w:styleId="TextonotapieCar">
    <w:name w:val="Texto nota pie Car"/>
    <w:basedOn w:val="Fuentedeprrafopredete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C30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434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spacing w:after="0" w:line="240" w:lineRule="auto"/>
      <w:textAlignment w:val="baseline"/>
    </w:pPr>
    <w:rPr>
      <w:rFonts w:ascii="Symbol" w:eastAsia="Arial" w:hAnsi="Symbol" w:cs="Times New Roman"/>
      <w:color w:val="000000"/>
      <w:sz w:val="24"/>
      <w:szCs w:val="20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aconnmeros">
    <w:name w:val="List Number"/>
    <w:basedOn w:val="Normal"/>
    <w:rsid w:val="00FE2960"/>
    <w:pPr>
      <w:numPr>
        <w:numId w:val="45"/>
      </w:numPr>
      <w:overflowPunct/>
      <w:autoSpaceDE/>
      <w:contextualSpacing/>
      <w:textAlignment w:val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8C3007"/>
  </w:style>
  <w:style w:type="character" w:customStyle="1" w:styleId="TextonotapieCar">
    <w:name w:val="Texto nota pie Car"/>
    <w:basedOn w:val="Fuentedeprrafopredete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C30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434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spacing w:after="0" w:line="240" w:lineRule="auto"/>
      <w:textAlignment w:val="baseline"/>
    </w:pPr>
    <w:rPr>
      <w:rFonts w:ascii="Symbol" w:eastAsia="Arial" w:hAnsi="Symbol" w:cs="Times New Roman"/>
      <w:color w:val="000000"/>
      <w:sz w:val="24"/>
      <w:szCs w:val="20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aconnmeros">
    <w:name w:val="List Number"/>
    <w:basedOn w:val="Normal"/>
    <w:rsid w:val="00FE2960"/>
    <w:pPr>
      <w:numPr>
        <w:numId w:val="45"/>
      </w:numPr>
      <w:overflowPunct/>
      <w:autoSpaceDE/>
      <w:contextualSpacing/>
      <w:textAlignment w:val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0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lciencias.gov.c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39AB0-75C5-434A-B3CE-4387BFD0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SIMON BURITICA</cp:lastModifiedBy>
  <cp:revision>4</cp:revision>
  <cp:lastPrinted>2014-02-05T23:31:00Z</cp:lastPrinted>
  <dcterms:created xsi:type="dcterms:W3CDTF">2014-12-29T15:24:00Z</dcterms:created>
  <dcterms:modified xsi:type="dcterms:W3CDTF">2014-12-30T15:11:00Z</dcterms:modified>
</cp:coreProperties>
</file>